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A640F1" w:rsidR="0085767D" w:rsidP="1A7821DE" w:rsidRDefault="003F77AB" w14:paraId="79DCF0EC" w14:textId="2FD2240F">
      <w:pPr>
        <w:pStyle w:val="Normalny"/>
        <w:jc w:val="both"/>
        <w:rPr>
          <w:rFonts w:ascii="Calibri" w:hAnsi="Calibri" w:eastAsia="Calibri" w:cs="Calibri"/>
          <w:b w:val="1"/>
          <w:bCs w:val="1"/>
          <w:color w:val="000000"/>
          <w:sz w:val="22"/>
          <w:szCs w:val="22"/>
          <w:lang w:eastAsia="en-US"/>
        </w:rPr>
      </w:pPr>
      <w:r w:rsidRPr="1A7821DE" w:rsidR="003F77A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  <w:lang w:eastAsia="en-US"/>
        </w:rPr>
        <w:t xml:space="preserve">Załącznik nr </w:t>
      </w:r>
      <w:r w:rsidRPr="1A7821DE" w:rsidR="00805E1D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  <w:lang w:eastAsia="en-US"/>
        </w:rPr>
        <w:t>2</w:t>
      </w:r>
      <w:r w:rsidRPr="1A7821DE" w:rsidR="009E5B71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eastAsia="en-US"/>
        </w:rPr>
        <w:t xml:space="preserve"> </w:t>
      </w:r>
      <w:r w:rsidRPr="1A7821DE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do Zapytania ofertowego Regionalnej Izby Gospodarczej Pomorza w Gdyni dotyczącego </w:t>
      </w:r>
      <w:r w:rsidRPr="1A7821DE" w:rsidR="0C18F85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realizacji 3 szkole</w:t>
      </w:r>
      <w:r w:rsidRPr="1A7821DE" w:rsidR="044D6A28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ń</w:t>
      </w:r>
      <w:r w:rsidRPr="1A7821DE" w:rsidR="0C18F85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online</w:t>
      </w:r>
      <w:r w:rsidRPr="1A7821DE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</w:t>
      </w:r>
      <w:r w:rsidRPr="1A7821DE" w:rsidR="5F96FFCB">
        <w:rPr>
          <w:rFonts w:ascii="Calibri" w:hAnsi="Calibri" w:eastAsia="Calibri" w:cs="Calibri"/>
          <w:noProof w:val="0"/>
          <w:color w:val="000000" w:themeColor="text1" w:themeTint="FF" w:themeShade="FF"/>
          <w:sz w:val="21"/>
          <w:szCs w:val="21"/>
          <w:lang w:val="pl-PL" w:eastAsia="en-US" w:bidi="ar-SA"/>
        </w:rPr>
        <w:t>wraz z przeprowadzeniem walidacji osiągnięcia przez uczestników szkolenia założonych celów uczenia</w:t>
      </w:r>
      <w:r w:rsidRPr="1A7821DE" w:rsidR="5F96FFCB">
        <w:rPr>
          <w:rFonts w:ascii="Calibri" w:hAnsi="Calibri" w:eastAsia="Calibri" w:cs="Calibri"/>
          <w:noProof w:val="0"/>
          <w:color w:val="000000" w:themeColor="text1" w:themeTint="FF" w:themeShade="FF"/>
          <w:sz w:val="21"/>
          <w:szCs w:val="21"/>
          <w:lang w:val="pl-PL" w:eastAsia="en-US" w:bidi="ar-SA"/>
        </w:rPr>
        <w:t xml:space="preserve"> </w:t>
      </w:r>
      <w:r w:rsidRPr="1A7821DE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w projekcie „Postaw na Rozwój!”</w:t>
      </w:r>
    </w:p>
    <w:p w:rsidRPr="00A640F1" w:rsidR="0085767D" w:rsidP="005638B0" w:rsidRDefault="0085767D" w14:paraId="2C138745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551258" w:rsidP="2316081E" w:rsidRDefault="00AE021D" w14:paraId="04392D60" w14:textId="13C763D6">
      <w:pPr>
        <w:jc w:val="center"/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>Oświadczenie o braku powiązań</w:t>
      </w:r>
    </w:p>
    <w:p w:rsidRPr="00A640F1" w:rsidR="00844620" w:rsidP="005638B0" w:rsidRDefault="00844620" w14:paraId="208E5E0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EE2E12" w:rsidP="00EE2E12" w:rsidRDefault="00EE2E12" w14:paraId="627BDFC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E021D" w:rsidR="00AE021D" w:rsidP="00AE021D" w:rsidRDefault="00AE021D" w14:paraId="07BEDE1D" w14:textId="40E1C0CE">
      <w:pPr>
        <w:pStyle w:val="Akapitzlist"/>
        <w:ind w:left="0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Ja, niżej podpisany, reprezentujący </w:t>
      </w:r>
      <w:r w:rsidRPr="00AE021D">
        <w:rPr>
          <w:i/>
          <w:iCs/>
          <w:color w:val="000000"/>
          <w:sz w:val="16"/>
          <w:szCs w:val="16"/>
        </w:rPr>
        <w:t>…………………………….(pełna nazwa firmy zgodna z dokumentem rejestrowym)</w:t>
      </w:r>
      <w:r w:rsidRPr="00AE021D">
        <w:rPr>
          <w:i/>
          <w:iCs/>
          <w:color w:val="000000"/>
          <w:sz w:val="21"/>
          <w:szCs w:val="21"/>
        </w:rPr>
        <w:t xml:space="preserve">, </w:t>
      </w:r>
      <w:r w:rsidRPr="00AE021D">
        <w:rPr>
          <w:color w:val="000000"/>
          <w:sz w:val="21"/>
          <w:szCs w:val="21"/>
        </w:rPr>
        <w:t xml:space="preserve">oświadczam, że </w:t>
      </w:r>
      <w:r w:rsidRPr="00AE021D">
        <w:rPr>
          <w:color w:val="000000"/>
          <w:sz w:val="21"/>
          <w:szCs w:val="21"/>
        </w:rPr>
        <w:t>……………………………………………</w:t>
      </w:r>
      <w:r w:rsidRPr="00AE021D">
        <w:rPr>
          <w:i/>
          <w:iCs/>
          <w:color w:val="000000"/>
          <w:sz w:val="16"/>
          <w:szCs w:val="16"/>
        </w:rPr>
        <w:t>(pełna nazwa firmy zgodna z dokumentem rejestrowym),</w:t>
      </w:r>
      <w:r w:rsidRPr="00AE021D">
        <w:rPr>
          <w:color w:val="000000"/>
          <w:sz w:val="16"/>
          <w:szCs w:val="16"/>
        </w:rPr>
        <w:t xml:space="preserve"> </w:t>
      </w:r>
      <w:r w:rsidRPr="00AE021D">
        <w:rPr>
          <w:color w:val="000000"/>
          <w:sz w:val="21"/>
          <w:szCs w:val="21"/>
        </w:rPr>
        <w:t xml:space="preserve">nie jest powiązana osobowo lub kapitałowo z </w:t>
      </w:r>
      <w:r w:rsidRPr="00AE021D">
        <w:rPr>
          <w:color w:val="000000"/>
          <w:sz w:val="21"/>
          <w:szCs w:val="21"/>
        </w:rPr>
        <w:t>Zamawiającym.</w:t>
      </w:r>
      <w:r w:rsidRPr="00AE021D">
        <w:rPr>
          <w:color w:val="000000"/>
          <w:sz w:val="21"/>
          <w:szCs w:val="21"/>
        </w:rPr>
        <w:t xml:space="preserve"> Przez powiązanie osobowe lub kapitałowe rozumie się wzajemne powiązania między </w:t>
      </w:r>
      <w:r w:rsidRPr="00AE021D">
        <w:rPr>
          <w:color w:val="000000"/>
          <w:sz w:val="21"/>
          <w:szCs w:val="21"/>
        </w:rPr>
        <w:t>Wykonawcą</w:t>
      </w:r>
      <w:r w:rsidRPr="00AE021D">
        <w:rPr>
          <w:color w:val="000000"/>
          <w:sz w:val="21"/>
          <w:szCs w:val="21"/>
        </w:rPr>
        <w:t xml:space="preserve"> lub osobami upoważnionymi do zaciągania zobowiązań w imieniu </w:t>
      </w:r>
      <w:r w:rsidRPr="00AE021D">
        <w:rPr>
          <w:color w:val="000000"/>
          <w:sz w:val="21"/>
          <w:szCs w:val="21"/>
        </w:rPr>
        <w:t>Wykonawcy</w:t>
      </w:r>
      <w:r w:rsidRPr="00AE021D">
        <w:rPr>
          <w:color w:val="000000"/>
          <w:sz w:val="21"/>
          <w:szCs w:val="21"/>
        </w:rPr>
        <w:t xml:space="preserve"> lub osobami wykonującymi w imieniu </w:t>
      </w:r>
      <w:r w:rsidRPr="00AE021D">
        <w:rPr>
          <w:color w:val="000000"/>
          <w:sz w:val="21"/>
          <w:szCs w:val="21"/>
        </w:rPr>
        <w:t xml:space="preserve">Wykonawcy </w:t>
      </w:r>
      <w:r w:rsidRPr="00AE021D">
        <w:rPr>
          <w:color w:val="000000"/>
          <w:sz w:val="21"/>
          <w:szCs w:val="21"/>
        </w:rPr>
        <w:t xml:space="preserve">czynności związane z </w:t>
      </w:r>
      <w:r w:rsidRPr="00AE021D">
        <w:rPr>
          <w:color w:val="000000"/>
          <w:sz w:val="21"/>
          <w:szCs w:val="21"/>
        </w:rPr>
        <w:t>przedmiotem zamówienia,</w:t>
      </w:r>
      <w:r w:rsidRPr="00AE021D">
        <w:rPr>
          <w:color w:val="000000"/>
          <w:sz w:val="21"/>
          <w:szCs w:val="21"/>
        </w:rPr>
        <w:t xml:space="preserve"> polegające w szczególności na:</w:t>
      </w:r>
    </w:p>
    <w:p w:rsidRPr="00AE021D" w:rsidR="00AE021D" w:rsidP="00AE021D" w:rsidRDefault="00AE021D" w14:paraId="405BC26C" w14:textId="77777777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Pr="00AE021D" w:rsidR="00AE021D" w:rsidP="00AE021D" w:rsidRDefault="00AE021D" w14:paraId="1B3E7271" w14:textId="77777777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Pr="00AE021D" w:rsidR="00AE021D" w:rsidP="00AE021D" w:rsidRDefault="00AE021D" w14:paraId="45B91E49" w14:textId="77777777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:rsidRPr="00A640F1" w:rsidR="005638B0" w:rsidP="00AE021D" w:rsidRDefault="005638B0" w14:paraId="41085970" w14:textId="77777777">
      <w:pPr>
        <w:pStyle w:val="Akapitzlist"/>
        <w:ind w:left="0"/>
        <w:contextualSpacing/>
        <w:jc w:val="both"/>
        <w:rPr>
          <w:color w:val="000000"/>
          <w:sz w:val="18"/>
          <w:szCs w:val="18"/>
        </w:rPr>
      </w:pPr>
    </w:p>
    <w:p w:rsidRPr="00A640F1" w:rsidR="00120F64" w:rsidP="00AE021D" w:rsidRDefault="00120F64" w14:paraId="2E0BFB9B" w14:textId="77777777">
      <w:pPr>
        <w:pStyle w:val="Akapitzlist"/>
        <w:ind w:left="0"/>
        <w:contextualSpacing/>
        <w:jc w:val="both"/>
        <w:rPr>
          <w:b/>
          <w:bCs/>
          <w:color w:val="000000"/>
          <w:sz w:val="18"/>
          <w:szCs w:val="18"/>
        </w:rPr>
      </w:pPr>
    </w:p>
    <w:p w:rsidRPr="00A640F1" w:rsidR="00F31C1B" w:rsidRDefault="00F31C1B" w14:paraId="4A32255B" w14:textId="77777777">
      <w:pPr>
        <w:rPr>
          <w:rFonts w:ascii="Calibri" w:hAnsi="Calibri" w:cs="Calibri"/>
          <w:color w:val="000000"/>
          <w:sz w:val="22"/>
          <w:szCs w:val="22"/>
        </w:rPr>
      </w:pPr>
    </w:p>
    <w:p w:rsidRPr="00A640F1" w:rsidR="00F31C1B" w:rsidRDefault="00F31C1B" w14:paraId="00CFE702" w14:textId="27EFAC9A">
      <w:pPr>
        <w:rPr>
          <w:rFonts w:ascii="Calibri" w:hAnsi="Calibri" w:cs="Calibri"/>
          <w:color w:val="000000"/>
          <w:sz w:val="22"/>
          <w:szCs w:val="22"/>
        </w:rPr>
      </w:pPr>
    </w:p>
    <w:p w:rsidRPr="00A640F1" w:rsidR="00F31C1B" w:rsidRDefault="00F31C1B" w14:paraId="42DDEE20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:rsidRPr="00A640F1" w:rsidR="00F31C1B" w:rsidRDefault="00F31C1B" w14:paraId="57051685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Czytelny podpis Wykonawcy/osób upoważniony do re</w:t>
      </w:r>
      <w:r w:rsidRPr="00A640F1" w:rsidR="00813716">
        <w:rPr>
          <w:rFonts w:ascii="Calibri" w:hAnsi="Calibri" w:cs="Calibri"/>
          <w:color w:val="000000"/>
          <w:sz w:val="22"/>
          <w:szCs w:val="22"/>
        </w:rPr>
        <w:t>p</w:t>
      </w:r>
      <w:r w:rsidRPr="00A640F1">
        <w:rPr>
          <w:rFonts w:ascii="Calibri" w:hAnsi="Calibri" w:cs="Calibri"/>
          <w:color w:val="000000"/>
          <w:sz w:val="22"/>
          <w:szCs w:val="22"/>
        </w:rPr>
        <w:t>rezentowania Wykonawcy</w:t>
      </w:r>
    </w:p>
    <w:sectPr w:rsidRPr="00A640F1" w:rsidR="00F31C1B" w:rsidSect="00962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7180" w:rsidRDefault="00B67180" w14:paraId="452C9E23" w14:textId="77777777">
      <w:r>
        <w:separator/>
      </w:r>
    </w:p>
  </w:endnote>
  <w:endnote w:type="continuationSeparator" w:id="0">
    <w:p w:rsidR="00B67180" w:rsidRDefault="00B67180" w14:paraId="443A908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10AB5D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8B0" w:rsidRDefault="00AB4559" w14:paraId="74F05C98" w14:textId="77777777">
    <w:pPr>
      <w:pStyle w:val="Stopka"/>
      <w:ind w:left="-851"/>
    </w:pPr>
    <w:r>
      <w:rPr>
        <w:rFonts w:ascii="Calibri" w:hAnsi="Calibri" w:eastAsia="Calibri" w:cs="Calibri"/>
        <w:b/>
        <w:bCs/>
        <w:sz w:val="22"/>
        <w:szCs w:val="20"/>
        <w:lang w:val="pl-PL"/>
      </w:rPr>
      <w:t>Fundusze Europejskie dla Rozwoju Społecznego 2021-2027</w:t>
    </w:r>
    <w:r w:rsidR="005638B0">
      <w:rPr>
        <w:rFonts w:ascii="Calibri" w:hAnsi="Calibri" w:eastAsia="Calibri" w:cs="Calibri"/>
        <w:b/>
        <w:bCs/>
        <w:sz w:val="20"/>
        <w:szCs w:val="20"/>
      </w:rPr>
      <w:br/>
    </w:r>
    <w:r w:rsidR="005638B0">
      <w:rPr>
        <w:rFonts w:ascii="Calibri" w:hAnsi="Calibri" w:eastAsia="Calibri" w:cs="Calibri"/>
        <w:sz w:val="16"/>
        <w:szCs w:val="14"/>
      </w:rPr>
      <w:t xml:space="preserve">Regionalna Izba Gospodarcza Pomorza, Al. Grunwaldzka </w:t>
    </w:r>
    <w:r w:rsidR="005638B0">
      <w:rPr>
        <w:rFonts w:ascii="Calibri" w:hAnsi="Calibri" w:eastAsia="Calibri" w:cs="Calibri"/>
        <w:sz w:val="16"/>
        <w:szCs w:val="14"/>
        <w:lang w:val="pl-PL"/>
      </w:rPr>
      <w:t>82</w:t>
    </w:r>
    <w:r w:rsidR="005638B0">
      <w:rPr>
        <w:rFonts w:ascii="Calibri" w:hAnsi="Calibri" w:eastAsia="Calibri" w:cs="Calibri"/>
        <w:sz w:val="16"/>
        <w:szCs w:val="14"/>
      </w:rPr>
      <w:t>, 80-</w:t>
    </w:r>
    <w:r w:rsidR="005638B0">
      <w:rPr>
        <w:rFonts w:ascii="Calibri" w:hAnsi="Calibri" w:eastAsia="Calibri" w:cs="Calibri"/>
        <w:sz w:val="16"/>
        <w:szCs w:val="14"/>
        <w:lang w:val="pl-PL"/>
      </w:rPr>
      <w:t>244</w:t>
    </w:r>
    <w:r w:rsidR="005638B0">
      <w:rPr>
        <w:rFonts w:ascii="Calibri" w:hAnsi="Calibri" w:eastAsia="Calibri" w:cs="Calibri"/>
        <w:sz w:val="16"/>
        <w:szCs w:val="14"/>
      </w:rPr>
      <w:t xml:space="preserve"> Gdańsk  </w:t>
    </w:r>
  </w:p>
  <w:p w:rsidR="005638B0" w:rsidRDefault="005638B0" w14:paraId="441D25BF" w14:textId="77777777">
    <w:pPr>
      <w:ind w:left="-851"/>
    </w:pPr>
    <w:r>
      <w:rPr>
        <w:rFonts w:ascii="Calibri" w:hAnsi="Calibri" w:eastAsia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</w:r>
    <w:r>
      <w:rPr>
        <w:rFonts w:ascii="Calibri" w:hAnsi="Calibri" w:cs="Calibri"/>
        <w:color w:val="000000"/>
        <w:sz w:val="16"/>
      </w:rPr>
      <w:t>Wydział VII Gospodarczy Krajowego Rejestru Sądowego pod nr KRS: 0000311830, NIP 957-100-39-47, REGON 220657617</w:t>
    </w:r>
  </w:p>
  <w:p w:rsidR="005638B0" w:rsidRDefault="005638B0" w14:paraId="2D3DEF79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5638B0" w14:paraId="6ACD5609" w14:textId="77777777">
      <w:tc>
        <w:tcPr>
          <w:tcW w:w="10490" w:type="dxa"/>
          <w:tcBorders>
            <w:top w:val="single" w:color="595959" w:sz="4" w:space="0"/>
          </w:tcBorders>
        </w:tcPr>
        <w:p w:rsidR="005638B0" w:rsidRDefault="00AB4559" w14:paraId="1D58C1E2" w14:textId="77777777">
          <w:pPr>
            <w:pStyle w:val="Stopka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5638B0"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Regionalna Izba Gospodarcza Pomorza, Al. </w:t>
          </w:r>
          <w:r w:rsidR="00440ECC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Zwycięstwa 96/98, 81-451 Gdynia</w:t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 </w:t>
          </w:r>
        </w:p>
        <w:p w:rsidR="005638B0" w:rsidRDefault="005638B0" w14:paraId="7112B026" w14:textId="77777777"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5638B0" w:rsidRDefault="005638B0" w14:paraId="74FC92B8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</w:tcPr>
        <w:p w:rsidR="005638B0" w:rsidRDefault="005638B0" w14:paraId="189592DC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5638B0" w:rsidRDefault="005638B0" w14:paraId="3D2FB8B2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5638B0" w:rsidRDefault="005638B0" w14:paraId="626A7B2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7180" w:rsidRDefault="00B67180" w14:paraId="16F1145B" w14:textId="77777777">
      <w:r>
        <w:separator/>
      </w:r>
    </w:p>
  </w:footnote>
  <w:footnote w:type="continuationSeparator" w:id="0">
    <w:p w:rsidR="00B67180" w:rsidRDefault="00B67180" w14:paraId="46F391E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7DC2FE0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2229F494" w14:textId="77777777">
    <w:pPr>
      <w:pStyle w:val="Nagwek"/>
      <w:ind w:left="-851"/>
      <w:jc w:val="center"/>
    </w:pPr>
    <w:r w:rsidRPr="00D565AA">
      <w:rPr>
        <w:noProof/>
        <w:color w:val="000000"/>
      </w:rPr>
      <w:drawing>
        <wp:inline distT="0" distB="0" distL="0" distR="0" wp14:anchorId="0E2718C3" wp14:editId="0CEDAB96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1BE53AC3" w14:textId="77777777">
    <w:pPr>
      <w:pStyle w:val="Nagwek"/>
    </w:pPr>
    <w:r w:rsidRPr="00D565AA">
      <w:rPr>
        <w:noProof/>
        <w:color w:val="000000"/>
      </w:rPr>
      <w:drawing>
        <wp:inline distT="0" distB="0" distL="0" distR="0" wp14:anchorId="39DE1CDA" wp14:editId="1905A69F">
          <wp:extent cx="5817870" cy="55816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A4E0200"/>
    <w:multiLevelType w:val="hybridMultilevel"/>
    <w:tmpl w:val="CF0C9B7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3B2C50C6"/>
    <w:multiLevelType w:val="hybridMultilevel"/>
    <w:tmpl w:val="5E88F0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9286A"/>
    <w:multiLevelType w:val="hybridMultilevel"/>
    <w:tmpl w:val="2DC8A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4058">
    <w:abstractNumId w:val="0"/>
  </w:num>
  <w:num w:numId="2" w16cid:durableId="1444769279">
    <w:abstractNumId w:val="30"/>
  </w:num>
  <w:num w:numId="3" w16cid:durableId="657878002">
    <w:abstractNumId w:val="27"/>
  </w:num>
  <w:num w:numId="4" w16cid:durableId="1698578459">
    <w:abstractNumId w:val="29"/>
  </w:num>
  <w:num w:numId="5" w16cid:durableId="373887263">
    <w:abstractNumId w:val="28"/>
  </w:num>
  <w:num w:numId="6" w16cid:durableId="387265541">
    <w:abstractNumId w:val="2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0654F"/>
    <w:rsid w:val="00026353"/>
    <w:rsid w:val="000359F4"/>
    <w:rsid w:val="000414D0"/>
    <w:rsid w:val="000A0E83"/>
    <w:rsid w:val="000A3A15"/>
    <w:rsid w:val="000B3036"/>
    <w:rsid w:val="000B527E"/>
    <w:rsid w:val="000C510F"/>
    <w:rsid w:val="000D3E66"/>
    <w:rsid w:val="000D5142"/>
    <w:rsid w:val="000F64FC"/>
    <w:rsid w:val="00120F64"/>
    <w:rsid w:val="001D16B8"/>
    <w:rsid w:val="001D69F1"/>
    <w:rsid w:val="00231DF7"/>
    <w:rsid w:val="0024002D"/>
    <w:rsid w:val="00243A57"/>
    <w:rsid w:val="002465E1"/>
    <w:rsid w:val="00274C87"/>
    <w:rsid w:val="00292CFE"/>
    <w:rsid w:val="002C458D"/>
    <w:rsid w:val="00301491"/>
    <w:rsid w:val="0031234C"/>
    <w:rsid w:val="00323DA7"/>
    <w:rsid w:val="00327582"/>
    <w:rsid w:val="003405FE"/>
    <w:rsid w:val="00345272"/>
    <w:rsid w:val="00357191"/>
    <w:rsid w:val="00372121"/>
    <w:rsid w:val="00373F37"/>
    <w:rsid w:val="003816A5"/>
    <w:rsid w:val="00382C00"/>
    <w:rsid w:val="00393AF4"/>
    <w:rsid w:val="003B70F1"/>
    <w:rsid w:val="003F365B"/>
    <w:rsid w:val="003F77AB"/>
    <w:rsid w:val="00401463"/>
    <w:rsid w:val="00404C03"/>
    <w:rsid w:val="00411D10"/>
    <w:rsid w:val="00436F6C"/>
    <w:rsid w:val="00440ECC"/>
    <w:rsid w:val="00442E80"/>
    <w:rsid w:val="00443F04"/>
    <w:rsid w:val="00487F2B"/>
    <w:rsid w:val="00490797"/>
    <w:rsid w:val="00490C20"/>
    <w:rsid w:val="00494F6C"/>
    <w:rsid w:val="004B04D1"/>
    <w:rsid w:val="004B6D2A"/>
    <w:rsid w:val="004C0395"/>
    <w:rsid w:val="004C0F42"/>
    <w:rsid w:val="004C3BDA"/>
    <w:rsid w:val="004E36DA"/>
    <w:rsid w:val="004E5F8F"/>
    <w:rsid w:val="004F67E4"/>
    <w:rsid w:val="005033A6"/>
    <w:rsid w:val="0051584C"/>
    <w:rsid w:val="005320AA"/>
    <w:rsid w:val="00541AFA"/>
    <w:rsid w:val="00541E6F"/>
    <w:rsid w:val="00551258"/>
    <w:rsid w:val="00555E80"/>
    <w:rsid w:val="005638B0"/>
    <w:rsid w:val="00570B76"/>
    <w:rsid w:val="00576798"/>
    <w:rsid w:val="00581E88"/>
    <w:rsid w:val="00590D51"/>
    <w:rsid w:val="005E1D56"/>
    <w:rsid w:val="005E5745"/>
    <w:rsid w:val="005F5E6B"/>
    <w:rsid w:val="00632B43"/>
    <w:rsid w:val="00645B13"/>
    <w:rsid w:val="006642A6"/>
    <w:rsid w:val="00676543"/>
    <w:rsid w:val="006B424F"/>
    <w:rsid w:val="006D215C"/>
    <w:rsid w:val="006D533C"/>
    <w:rsid w:val="006E3FA5"/>
    <w:rsid w:val="006F28BC"/>
    <w:rsid w:val="006F33CA"/>
    <w:rsid w:val="00711172"/>
    <w:rsid w:val="007132AE"/>
    <w:rsid w:val="00715F4F"/>
    <w:rsid w:val="007212B1"/>
    <w:rsid w:val="007361DB"/>
    <w:rsid w:val="00752E55"/>
    <w:rsid w:val="007636E8"/>
    <w:rsid w:val="00771EFC"/>
    <w:rsid w:val="007741B6"/>
    <w:rsid w:val="00774A8F"/>
    <w:rsid w:val="00776BF7"/>
    <w:rsid w:val="0078446A"/>
    <w:rsid w:val="00794CAE"/>
    <w:rsid w:val="007C44DF"/>
    <w:rsid w:val="007F6492"/>
    <w:rsid w:val="00805E1D"/>
    <w:rsid w:val="00813716"/>
    <w:rsid w:val="008150C8"/>
    <w:rsid w:val="00841D5D"/>
    <w:rsid w:val="00844620"/>
    <w:rsid w:val="0084498D"/>
    <w:rsid w:val="0085767D"/>
    <w:rsid w:val="00894DD1"/>
    <w:rsid w:val="008A2B3F"/>
    <w:rsid w:val="008A2D4E"/>
    <w:rsid w:val="008A45D5"/>
    <w:rsid w:val="008B5A7C"/>
    <w:rsid w:val="008B5EE4"/>
    <w:rsid w:val="008D403F"/>
    <w:rsid w:val="008D44F9"/>
    <w:rsid w:val="008D4E7B"/>
    <w:rsid w:val="008E3714"/>
    <w:rsid w:val="008E7EC2"/>
    <w:rsid w:val="008F503E"/>
    <w:rsid w:val="00904B50"/>
    <w:rsid w:val="00907E6E"/>
    <w:rsid w:val="00910E5C"/>
    <w:rsid w:val="00951722"/>
    <w:rsid w:val="00954EC3"/>
    <w:rsid w:val="00962D64"/>
    <w:rsid w:val="00967F7B"/>
    <w:rsid w:val="00972C88"/>
    <w:rsid w:val="009A5BA3"/>
    <w:rsid w:val="009B1035"/>
    <w:rsid w:val="009D1124"/>
    <w:rsid w:val="009D28A9"/>
    <w:rsid w:val="009E3747"/>
    <w:rsid w:val="009E5B71"/>
    <w:rsid w:val="009F135E"/>
    <w:rsid w:val="00A07217"/>
    <w:rsid w:val="00A1334D"/>
    <w:rsid w:val="00A14B42"/>
    <w:rsid w:val="00A23647"/>
    <w:rsid w:val="00A2477B"/>
    <w:rsid w:val="00A640F1"/>
    <w:rsid w:val="00A6663A"/>
    <w:rsid w:val="00A80E18"/>
    <w:rsid w:val="00A824D6"/>
    <w:rsid w:val="00AB4559"/>
    <w:rsid w:val="00AB79BB"/>
    <w:rsid w:val="00AC3F9B"/>
    <w:rsid w:val="00AE021D"/>
    <w:rsid w:val="00AE7A8B"/>
    <w:rsid w:val="00AF741A"/>
    <w:rsid w:val="00B02D27"/>
    <w:rsid w:val="00B64128"/>
    <w:rsid w:val="00B67180"/>
    <w:rsid w:val="00B85C35"/>
    <w:rsid w:val="00B93266"/>
    <w:rsid w:val="00BA4CE9"/>
    <w:rsid w:val="00BB452F"/>
    <w:rsid w:val="00BB4C9D"/>
    <w:rsid w:val="00BC5106"/>
    <w:rsid w:val="00BE41E5"/>
    <w:rsid w:val="00C06057"/>
    <w:rsid w:val="00C51393"/>
    <w:rsid w:val="00C54092"/>
    <w:rsid w:val="00C67200"/>
    <w:rsid w:val="00C72C8D"/>
    <w:rsid w:val="00C8403F"/>
    <w:rsid w:val="00CB730C"/>
    <w:rsid w:val="00CC0E52"/>
    <w:rsid w:val="00D00D6E"/>
    <w:rsid w:val="00D121F5"/>
    <w:rsid w:val="00D226B2"/>
    <w:rsid w:val="00D322D1"/>
    <w:rsid w:val="00D4557D"/>
    <w:rsid w:val="00D83F8C"/>
    <w:rsid w:val="00D93C43"/>
    <w:rsid w:val="00DD0344"/>
    <w:rsid w:val="00DD6277"/>
    <w:rsid w:val="00DD6289"/>
    <w:rsid w:val="00DE06D6"/>
    <w:rsid w:val="00DF078B"/>
    <w:rsid w:val="00E25D30"/>
    <w:rsid w:val="00E307E2"/>
    <w:rsid w:val="00EB2754"/>
    <w:rsid w:val="00EB7621"/>
    <w:rsid w:val="00ED4551"/>
    <w:rsid w:val="00ED5CE7"/>
    <w:rsid w:val="00EE00FC"/>
    <w:rsid w:val="00EE1D78"/>
    <w:rsid w:val="00EE2E12"/>
    <w:rsid w:val="00F1279F"/>
    <w:rsid w:val="00F14ACA"/>
    <w:rsid w:val="00F176D0"/>
    <w:rsid w:val="00F21A28"/>
    <w:rsid w:val="00F24220"/>
    <w:rsid w:val="00F31C1B"/>
    <w:rsid w:val="00F420F3"/>
    <w:rsid w:val="00F551F5"/>
    <w:rsid w:val="00F56BCF"/>
    <w:rsid w:val="00FC67DA"/>
    <w:rsid w:val="00FD7496"/>
    <w:rsid w:val="00FF2BBD"/>
    <w:rsid w:val="00FF7EED"/>
    <w:rsid w:val="044D6A28"/>
    <w:rsid w:val="0C18F85C"/>
    <w:rsid w:val="0DEB9938"/>
    <w:rsid w:val="12372ED6"/>
    <w:rsid w:val="1722F1C1"/>
    <w:rsid w:val="1A544590"/>
    <w:rsid w:val="1A7821DE"/>
    <w:rsid w:val="1A86266F"/>
    <w:rsid w:val="2316081E"/>
    <w:rsid w:val="27F272D2"/>
    <w:rsid w:val="3232B53F"/>
    <w:rsid w:val="3405D34A"/>
    <w:rsid w:val="3956B911"/>
    <w:rsid w:val="46A34A8D"/>
    <w:rsid w:val="4C527176"/>
    <w:rsid w:val="4EAAABEB"/>
    <w:rsid w:val="54CE56E8"/>
    <w:rsid w:val="59DE446C"/>
    <w:rsid w:val="5AB18F1C"/>
    <w:rsid w:val="5F96FFCB"/>
    <w:rsid w:val="66667754"/>
    <w:rsid w:val="6D8EBDAB"/>
    <w:rsid w:val="709122B3"/>
    <w:rsid w:val="72D40368"/>
    <w:rsid w:val="74154FE0"/>
    <w:rsid w:val="74744EF3"/>
    <w:rsid w:val="7C3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0695D5"/>
  <w15:chartTrackingRefBased/>
  <w15:docId w15:val="{083EF034-50F6-5148-8D87-69E535B3BB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table" w:styleId="Tabela-Siatka">
    <w:name w:val="Table Grid"/>
    <w:basedOn w:val="Standardowy"/>
    <w:uiPriority w:val="59"/>
    <w:rsid w:val="005638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f6f3e64a5327eb539c1ad3e12986dcaf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939cf05b5765dadc36c4521d97c65dd8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FA4C8-4C61-43EF-BF5A-74BCF6B12F19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2.xml><?xml version="1.0" encoding="utf-8"?>
<ds:datastoreItem xmlns:ds="http://schemas.openxmlformats.org/officeDocument/2006/customXml" ds:itemID="{6A8E32B2-5719-4188-ADDF-4143FA8FFE6F}"/>
</file>

<file path=customXml/itemProps3.xml><?xml version="1.0" encoding="utf-8"?>
<ds:datastoreItem xmlns:ds="http://schemas.openxmlformats.org/officeDocument/2006/customXml" ds:itemID="{8E954FE8-EDC4-4127-BA3E-EC79648F64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9A102-D40C-486C-BDBA-0FFB0C5A649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Użytkownik systemu Windows</dc:creator>
  <keywords/>
  <lastModifiedBy>Magdalena Gaca</lastModifiedBy>
  <revision>4</revision>
  <lastPrinted>1995-11-21T16:41:00.0000000Z</lastPrinted>
  <dcterms:created xsi:type="dcterms:W3CDTF">2025-12-05T14:10:00.0000000Z</dcterms:created>
  <dcterms:modified xsi:type="dcterms:W3CDTF">2026-01-19T10:50:43.5863982Z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